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207AD" w14:textId="77777777" w:rsidR="008A4732" w:rsidRPr="00FF61F2" w:rsidRDefault="00794A46" w:rsidP="00794A46">
      <w:pPr>
        <w:spacing w:line="360" w:lineRule="auto"/>
        <w:jc w:val="right"/>
        <w:rPr>
          <w:rFonts w:ascii="Calibri Light" w:hAnsi="Calibri Light" w:cs="Calibri Light"/>
          <w:sz w:val="16"/>
          <w:szCs w:val="16"/>
        </w:rPr>
      </w:pPr>
      <w:r w:rsidRPr="00FF61F2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FF61F2">
        <w:rPr>
          <w:rFonts w:ascii="Calibri Light" w:eastAsia="Arial Black" w:hAnsi="Calibri Light" w:cs="Calibri Light"/>
          <w:u w:val="single"/>
        </w:rPr>
        <w:t xml:space="preserve"> </w:t>
      </w:r>
    </w:p>
    <w:p w14:paraId="626D40AD" w14:textId="77777777" w:rsidR="002F2C36" w:rsidRPr="00FF61F2" w:rsidRDefault="002F2C36" w:rsidP="002F2C36">
      <w:pPr>
        <w:suppressAutoHyphens/>
        <w:spacing w:after="0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FF61F2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FF61F2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FF61F2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</w:p>
    <w:p w14:paraId="14571BF8" w14:textId="77777777" w:rsidR="002F2C36" w:rsidRPr="00FF61F2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b/>
          <w:szCs w:val="26"/>
          <w:u w:val="single"/>
          <w:lang w:eastAsia="ar-SA"/>
        </w:rPr>
      </w:pPr>
      <w:r w:rsidRPr="00FF61F2">
        <w:rPr>
          <w:rFonts w:ascii="Calibri Light" w:eastAsia="Times New Roman" w:hAnsi="Calibri Light" w:cs="Calibri Light"/>
          <w:b/>
          <w:szCs w:val="26"/>
          <w:u w:val="single"/>
          <w:lang w:eastAsia="ar-SA"/>
        </w:rPr>
        <w:t>Zamawiający:</w:t>
      </w:r>
    </w:p>
    <w:p w14:paraId="6CD8BAE1" w14:textId="77777777" w:rsidR="002F2C36" w:rsidRPr="00FF61F2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b/>
          <w:sz w:val="24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 xml:space="preserve">Gmina Gródek nad Dunajcem </w:t>
      </w:r>
    </w:p>
    <w:p w14:paraId="51863602" w14:textId="77777777" w:rsidR="002F2C36" w:rsidRPr="00FF61F2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Cs w:val="26"/>
          <w:lang w:eastAsia="ar-SA"/>
        </w:rPr>
        <w:t>Gródek nad Dunajcem 54</w:t>
      </w:r>
    </w:p>
    <w:p w14:paraId="24D2D6B3" w14:textId="77777777" w:rsidR="002F2C36" w:rsidRPr="00FF61F2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Cs w:val="26"/>
          <w:lang w:eastAsia="ar-SA"/>
        </w:rPr>
        <w:t>33-318 Gródek nad Dunajcem</w:t>
      </w:r>
    </w:p>
    <w:p w14:paraId="4783610D" w14:textId="77777777" w:rsidR="002F2C36" w:rsidRPr="00FF61F2" w:rsidRDefault="002F2C36" w:rsidP="002F2C36">
      <w:pPr>
        <w:suppressAutoHyphens/>
        <w:spacing w:after="0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162F0944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FF61F2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25832B81" w14:textId="77777777" w:rsidR="002F2C36" w:rsidRPr="00FF61F2" w:rsidRDefault="00DD0AC7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br/>
      </w:r>
      <w:r w:rsidR="002F2C36" w:rsidRPr="00FF61F2">
        <w:rPr>
          <w:rFonts w:ascii="Calibri Light" w:eastAsia="Times New Roman" w:hAnsi="Calibri Light" w:cs="Calibri Light"/>
          <w:b/>
          <w:lang w:eastAsia="ar-SA"/>
        </w:rPr>
        <w:t>Zarejestrowana nazwa (firma) Wykonawcy</w:t>
      </w:r>
      <w:r w:rsidR="002F2C36" w:rsidRPr="00FF61F2">
        <w:rPr>
          <w:rFonts w:ascii="Calibri Light" w:eastAsia="Times New Roman" w:hAnsi="Calibri Light" w:cs="Calibri Light"/>
          <w:lang w:eastAsia="ar-SA"/>
        </w:rPr>
        <w:t>:</w:t>
      </w:r>
    </w:p>
    <w:p w14:paraId="3428B760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90FAA9B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0910AFCA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603483B1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>Zarejestrowany adres (siedziba) Wykonawcy:</w:t>
      </w:r>
    </w:p>
    <w:p w14:paraId="59ACF6B0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5B80B286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>Ulica: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734DB0CB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06844E17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FF61F2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FF61F2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1CB48307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54135FA2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FF61F2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FF61F2">
        <w:rPr>
          <w:rFonts w:ascii="Calibri Light" w:eastAsia="Times New Roman" w:hAnsi="Calibri Light" w:cs="Calibri Light"/>
          <w:lang w:eastAsia="ar-SA"/>
        </w:rPr>
        <w:tab/>
      </w:r>
      <w:r w:rsidRPr="00FF61F2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FF61F2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14:paraId="0648BD9F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2F9F223A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>telefon: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FF61F2">
        <w:rPr>
          <w:rFonts w:ascii="Calibri Light" w:eastAsia="Times New Roman" w:hAnsi="Calibri Light" w:cs="Calibri Light"/>
          <w:lang w:eastAsia="ar-SA"/>
        </w:rPr>
        <w:tab/>
      </w:r>
      <w:r w:rsidRPr="00FF61F2">
        <w:rPr>
          <w:rFonts w:ascii="Calibri Light" w:eastAsia="Times New Roman" w:hAnsi="Calibri Light" w:cs="Calibri Light"/>
          <w:b/>
          <w:lang w:val="en-US" w:eastAsia="ar-SA"/>
        </w:rPr>
        <w:t>fax:</w:t>
      </w:r>
      <w:r w:rsidRPr="00FF61F2">
        <w:rPr>
          <w:rFonts w:ascii="Calibri Light" w:eastAsia="Times New Roman" w:hAnsi="Calibri Light" w:cs="Calibri Light"/>
          <w:lang w:val="en-US" w:eastAsia="ar-SA"/>
        </w:rPr>
        <w:t xml:space="preserve">  …………………………..……………………</w:t>
      </w:r>
    </w:p>
    <w:p w14:paraId="06F0DE05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61821C36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FF61F2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FF61F2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FF61F2">
        <w:rPr>
          <w:rFonts w:ascii="Calibri Light" w:eastAsia="Times New Roman" w:hAnsi="Calibri Light" w:cs="Calibri Light"/>
          <w:lang w:val="en-US" w:eastAsia="ar-SA"/>
        </w:rPr>
        <w:tab/>
      </w:r>
      <w:r w:rsidRPr="00FF61F2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FF61F2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57813EE0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1455E980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proofErr w:type="spellStart"/>
      <w:r w:rsidRPr="00FF61F2">
        <w:rPr>
          <w:rFonts w:ascii="Calibri Light" w:eastAsia="Times New Roman" w:hAnsi="Calibri Light" w:cs="Calibri Light"/>
          <w:b/>
          <w:lang w:val="en-US" w:eastAsia="ar-SA"/>
        </w:rPr>
        <w:t>Adres</w:t>
      </w:r>
      <w:proofErr w:type="spellEnd"/>
      <w:r w:rsidRPr="00FF61F2">
        <w:rPr>
          <w:rFonts w:ascii="Calibri Light" w:eastAsia="Times New Roman" w:hAnsi="Calibri Light" w:cs="Calibri Light"/>
          <w:b/>
          <w:lang w:val="en-US" w:eastAsia="ar-SA"/>
        </w:rPr>
        <w:t xml:space="preserve"> e-mail:</w:t>
      </w:r>
      <w:r w:rsidRPr="00FF61F2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FF61F2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FF61F2">
        <w:rPr>
          <w:rFonts w:ascii="Calibri Light" w:eastAsia="Times New Roman" w:hAnsi="Calibri Light" w:cs="Calibri Light"/>
          <w:lang w:val="en-US" w:eastAsia="ar-SA"/>
        </w:rPr>
        <w:tab/>
      </w:r>
    </w:p>
    <w:p w14:paraId="3EEB89F9" w14:textId="77777777" w:rsidR="002F2C36" w:rsidRPr="00FF61F2" w:rsidRDefault="002F2C36" w:rsidP="002F2C36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FF61F2">
        <w:rPr>
          <w:rFonts w:ascii="Calibri Light" w:eastAsia="Times New Roman" w:hAnsi="Calibri Light" w:cs="Calibri Light"/>
          <w:lang w:val="en-US" w:eastAsia="ar-SA"/>
        </w:rPr>
        <w:tab/>
      </w:r>
    </w:p>
    <w:p w14:paraId="6D18F151" w14:textId="77777777" w:rsidR="002F2C36" w:rsidRPr="00FF61F2" w:rsidRDefault="002F2C36" w:rsidP="002F2C36">
      <w:pPr>
        <w:spacing w:after="0"/>
        <w:jc w:val="both"/>
        <w:rPr>
          <w:rFonts w:ascii="Calibri Light" w:eastAsia="Times New Roman" w:hAnsi="Calibri Light" w:cs="Calibri Light"/>
          <w:sz w:val="16"/>
          <w:szCs w:val="20"/>
          <w:lang w:val="en-US" w:eastAsia="ar-SA"/>
        </w:rPr>
      </w:pPr>
    </w:p>
    <w:p w14:paraId="70EEA4C9" w14:textId="65AC1A2B" w:rsidR="002F2C36" w:rsidRPr="00FF61F2" w:rsidRDefault="002F2C36" w:rsidP="008D663F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b/>
          <w:sz w:val="24"/>
        </w:rPr>
      </w:pPr>
      <w:r w:rsidRPr="00FF61F2">
        <w:rPr>
          <w:rFonts w:ascii="Calibri Light" w:eastAsia="Times New Roman" w:hAnsi="Calibri Light" w:cs="Calibri Light"/>
          <w:szCs w:val="20"/>
          <w:lang w:eastAsia="ar-SA"/>
        </w:rPr>
        <w:t>Składaj</w:t>
      </w:r>
      <w:r w:rsidRPr="00FF61F2">
        <w:rPr>
          <w:rFonts w:ascii="Calibri Light" w:eastAsia="TimesNewRoman" w:hAnsi="Calibri Light" w:cs="Calibri Light"/>
          <w:szCs w:val="20"/>
          <w:lang w:eastAsia="ar-SA"/>
        </w:rPr>
        <w:t>ą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c ofert</w:t>
      </w:r>
      <w:r w:rsidRPr="00FF61F2">
        <w:rPr>
          <w:rFonts w:ascii="Calibri Light" w:eastAsia="TimesNewRoman" w:hAnsi="Calibri Light" w:cs="Calibri Light"/>
          <w:szCs w:val="20"/>
          <w:lang w:eastAsia="ar-SA"/>
        </w:rPr>
        <w:t xml:space="preserve">ę 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na realizację zamówienia</w:t>
      </w:r>
      <w:r w:rsidR="008D663F">
        <w:rPr>
          <w:rFonts w:ascii="Calibri Light" w:eastAsia="Times New Roman" w:hAnsi="Calibri Light" w:cs="Calibri Light"/>
          <w:szCs w:val="20"/>
          <w:lang w:eastAsia="ar-SA"/>
        </w:rPr>
        <w:t>: „</w:t>
      </w:r>
      <w:r w:rsidR="00DF7138" w:rsidRPr="00DF7138">
        <w:rPr>
          <w:rFonts w:ascii="Calibri Light" w:eastAsia="Times New Roman" w:hAnsi="Calibri Light" w:cs="Calibri Light"/>
          <w:b/>
          <w:szCs w:val="20"/>
          <w:lang w:eastAsia="ar-SA"/>
        </w:rPr>
        <w:t>Modernizacja drogi Bartkowa - Bujne II nr 290650K w</w:t>
      </w:r>
      <w:r w:rsidR="00FA0D86">
        <w:rPr>
          <w:rFonts w:ascii="Calibri Light" w:eastAsia="Times New Roman" w:hAnsi="Calibri Light" w:cs="Calibri Light"/>
          <w:b/>
          <w:szCs w:val="20"/>
          <w:lang w:eastAsia="ar-SA"/>
        </w:rPr>
        <w:t> </w:t>
      </w:r>
      <w:r w:rsidR="00DF7138" w:rsidRPr="00DF7138">
        <w:rPr>
          <w:rFonts w:ascii="Calibri Light" w:eastAsia="Times New Roman" w:hAnsi="Calibri Light" w:cs="Calibri Light"/>
          <w:b/>
          <w:szCs w:val="20"/>
          <w:lang w:eastAsia="ar-SA"/>
        </w:rPr>
        <w:t>miejscowości Bujne</w:t>
      </w:r>
      <w:r w:rsidR="009E7F78" w:rsidRPr="009E7F78">
        <w:rPr>
          <w:rFonts w:ascii="Calibri Light" w:eastAsia="Times New Roman" w:hAnsi="Calibri Light" w:cs="Calibri Light"/>
          <w:b/>
          <w:szCs w:val="20"/>
          <w:lang w:eastAsia="ar-SA"/>
        </w:rPr>
        <w:t>”</w:t>
      </w:r>
      <w:r w:rsidR="007D040D" w:rsidRPr="00FF61F2">
        <w:rPr>
          <w:rFonts w:ascii="Calibri Light" w:eastAsia="Times New Roman" w:hAnsi="Calibri Light" w:cs="Calibri Light"/>
          <w:b/>
          <w:szCs w:val="20"/>
          <w:lang w:eastAsia="ar-SA"/>
        </w:rPr>
        <w:t xml:space="preserve"> 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objętego</w:t>
      </w:r>
      <w:r w:rsidR="003E6745">
        <w:rPr>
          <w:rFonts w:ascii="Calibri Light" w:eastAsia="Times New Roman" w:hAnsi="Calibri Light" w:cs="Calibri Light"/>
          <w:szCs w:val="20"/>
          <w:lang w:eastAsia="ar-SA"/>
        </w:rPr>
        <w:t xml:space="preserve"> 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postępowaniem</w:t>
      </w:r>
      <w:r w:rsidR="003E6745">
        <w:rPr>
          <w:rFonts w:ascii="Calibri Light" w:eastAsia="Times New Roman" w:hAnsi="Calibri Light" w:cs="Calibri Light"/>
          <w:szCs w:val="20"/>
          <w:lang w:eastAsia="ar-SA"/>
        </w:rPr>
        <w:t xml:space="preserve"> nr </w:t>
      </w:r>
      <w:r w:rsidR="003E6745" w:rsidRPr="003E6745">
        <w:rPr>
          <w:rFonts w:ascii="Calibri Light" w:eastAsia="Times New Roman" w:hAnsi="Calibri Light" w:cs="Calibri Light"/>
          <w:b/>
          <w:szCs w:val="20"/>
          <w:lang w:eastAsia="ar-SA"/>
        </w:rPr>
        <w:t>IZP.272.1.</w:t>
      </w:r>
      <w:r w:rsidR="000F5AE6">
        <w:rPr>
          <w:rFonts w:ascii="Calibri Light" w:eastAsia="Times New Roman" w:hAnsi="Calibri Light" w:cs="Calibri Light"/>
          <w:b/>
          <w:szCs w:val="20"/>
          <w:lang w:eastAsia="ar-SA"/>
        </w:rPr>
        <w:t>110</w:t>
      </w:r>
      <w:r w:rsidR="00CB1614">
        <w:rPr>
          <w:rFonts w:ascii="Calibri Light" w:eastAsia="Times New Roman" w:hAnsi="Calibri Light" w:cs="Calibri Light"/>
          <w:b/>
          <w:szCs w:val="20"/>
          <w:lang w:eastAsia="ar-SA"/>
        </w:rPr>
        <w:t>.2020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, oferuję wykonanie przedmiotu zamówienia za cen</w:t>
      </w:r>
      <w:r w:rsidR="00D3141A" w:rsidRPr="00FF61F2">
        <w:rPr>
          <w:rFonts w:ascii="Calibri Light" w:eastAsia="Times New Roman" w:hAnsi="Calibri Light" w:cs="Calibri Light"/>
          <w:szCs w:val="20"/>
          <w:lang w:eastAsia="ar-SA"/>
        </w:rPr>
        <w:t>ę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:</w:t>
      </w:r>
    </w:p>
    <w:p w14:paraId="17509D82" w14:textId="77777777" w:rsidR="002F2C36" w:rsidRPr="00FF61F2" w:rsidRDefault="002F2C36" w:rsidP="004467BC">
      <w:pPr>
        <w:suppressAutoHyphens/>
        <w:spacing w:after="0"/>
        <w:ind w:left="454"/>
        <w:contextualSpacing/>
        <w:jc w:val="both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>cena ryczałtow</w:t>
      </w:r>
      <w:r w:rsidR="004C4337" w:rsidRPr="00FF61F2">
        <w:rPr>
          <w:rFonts w:ascii="Calibri Light" w:eastAsia="Times New Roman" w:hAnsi="Calibri Light" w:cs="Calibri Light"/>
          <w:b/>
          <w:lang w:eastAsia="ar-SA"/>
        </w:rPr>
        <w:t>a</w:t>
      </w:r>
      <w:r w:rsidRPr="00FF61F2">
        <w:rPr>
          <w:rFonts w:ascii="Calibri Light" w:eastAsia="Times New Roman" w:hAnsi="Calibri Light" w:cs="Calibri Light"/>
          <w:b/>
          <w:lang w:eastAsia="ar-SA"/>
        </w:rPr>
        <w:t xml:space="preserve"> brutto: …………………………..………… zł,</w:t>
      </w:r>
    </w:p>
    <w:p w14:paraId="0AB74079" w14:textId="77777777" w:rsidR="00D1242F" w:rsidRPr="00FF61F2" w:rsidRDefault="00D1242F" w:rsidP="004C4337">
      <w:pPr>
        <w:suppressAutoHyphens/>
        <w:spacing w:after="0"/>
        <w:ind w:left="454"/>
        <w:jc w:val="both"/>
        <w:rPr>
          <w:rFonts w:ascii="Calibri Light" w:eastAsia="Times New Roman" w:hAnsi="Calibri Light" w:cs="Calibri Light"/>
          <w:i/>
          <w:lang w:eastAsia="ar-SA"/>
        </w:rPr>
      </w:pPr>
    </w:p>
    <w:p w14:paraId="333116EF" w14:textId="77777777" w:rsidR="004467BC" w:rsidRPr="00FF61F2" w:rsidRDefault="002F2C36" w:rsidP="004C4337">
      <w:pPr>
        <w:suppressAutoHyphens/>
        <w:spacing w:after="0"/>
        <w:ind w:left="454"/>
        <w:jc w:val="both"/>
        <w:rPr>
          <w:rFonts w:ascii="Calibri Light" w:eastAsia="Times New Roman" w:hAnsi="Calibri Light" w:cs="Calibri Light"/>
          <w:i/>
          <w:lang w:eastAsia="ar-SA"/>
        </w:rPr>
      </w:pPr>
      <w:r w:rsidRPr="00FF61F2">
        <w:rPr>
          <w:rFonts w:ascii="Calibri Light" w:eastAsia="Times New Roman" w:hAnsi="Calibri Light" w:cs="Calibri Light"/>
          <w:i/>
          <w:lang w:eastAsia="ar-SA"/>
        </w:rPr>
        <w:t>słownie:………………………………………………………………………………………</w:t>
      </w:r>
      <w:r w:rsidR="004C4337" w:rsidRPr="00FF61F2">
        <w:rPr>
          <w:rFonts w:ascii="Calibri Light" w:eastAsia="Times New Roman" w:hAnsi="Calibri Light" w:cs="Calibri Light"/>
          <w:i/>
          <w:lang w:eastAsia="ar-SA"/>
        </w:rPr>
        <w:t>…</w:t>
      </w:r>
      <w:r w:rsidRPr="00FF61F2">
        <w:rPr>
          <w:rFonts w:ascii="Calibri Light" w:eastAsia="Times New Roman" w:hAnsi="Calibri Light" w:cs="Calibri Light"/>
          <w:i/>
          <w:lang w:eastAsia="ar-SA"/>
        </w:rPr>
        <w:t>……………………………………………………………………………………………</w:t>
      </w:r>
      <w:r w:rsidR="004C4337" w:rsidRPr="00FF61F2">
        <w:rPr>
          <w:rFonts w:ascii="Calibri Light" w:eastAsia="Times New Roman" w:hAnsi="Calibri Light" w:cs="Calibri Light"/>
          <w:i/>
          <w:lang w:eastAsia="ar-SA"/>
        </w:rPr>
        <w:t>………………………………………………</w:t>
      </w:r>
      <w:r w:rsidRPr="00FF61F2">
        <w:rPr>
          <w:rFonts w:ascii="Calibri Light" w:eastAsia="Times New Roman" w:hAnsi="Calibri Light" w:cs="Calibri Light"/>
          <w:i/>
          <w:lang w:eastAsia="ar-SA"/>
        </w:rPr>
        <w:t>………</w:t>
      </w:r>
      <w:r w:rsidR="00D1242F" w:rsidRPr="00FF61F2">
        <w:rPr>
          <w:rFonts w:ascii="Calibri Light" w:eastAsia="Times New Roman" w:hAnsi="Calibri Light" w:cs="Calibri Light"/>
          <w:i/>
          <w:lang w:eastAsia="ar-SA"/>
        </w:rPr>
        <w:t>…..</w:t>
      </w:r>
    </w:p>
    <w:p w14:paraId="7D499268" w14:textId="77777777" w:rsidR="00D1242F" w:rsidRPr="00FF61F2" w:rsidRDefault="00D1242F" w:rsidP="004C4337">
      <w:pPr>
        <w:suppressAutoHyphens/>
        <w:spacing w:after="0"/>
        <w:ind w:left="454"/>
        <w:jc w:val="both"/>
        <w:rPr>
          <w:rFonts w:ascii="Calibri Light" w:eastAsia="Times New Roman" w:hAnsi="Calibri Light" w:cs="Calibri Light"/>
          <w:i/>
          <w:lang w:eastAsia="ar-SA"/>
        </w:rPr>
      </w:pPr>
      <w:r w:rsidRPr="00FF61F2">
        <w:rPr>
          <w:rFonts w:ascii="Calibri Light" w:eastAsia="Times New Roman" w:hAnsi="Calibri Light" w:cs="Calibri Light"/>
          <w:i/>
          <w:lang w:eastAsia="ar-SA"/>
        </w:rPr>
        <w:t>……………………………………………………………………………………………………………………………..</w:t>
      </w:r>
    </w:p>
    <w:p w14:paraId="0A8299D8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Oferowan</w:t>
      </w:r>
      <w:r w:rsidR="00D1242F" w:rsidRPr="00FF61F2">
        <w:rPr>
          <w:rFonts w:ascii="Calibri Light" w:eastAsia="Times New Roman" w:hAnsi="Calibri Light" w:cs="Calibri Light"/>
          <w:lang w:eastAsia="ar-SA"/>
        </w:rPr>
        <w:t>a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cen</w:t>
      </w:r>
      <w:r w:rsidR="00D1242F" w:rsidRPr="00FF61F2">
        <w:rPr>
          <w:rFonts w:ascii="Calibri Light" w:eastAsia="Times New Roman" w:hAnsi="Calibri Light" w:cs="Calibri Light"/>
          <w:lang w:eastAsia="ar-SA"/>
        </w:rPr>
        <w:t>a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</w:t>
      </w:r>
      <w:r w:rsidR="00D1242F" w:rsidRPr="00FF61F2">
        <w:rPr>
          <w:rFonts w:ascii="Calibri Light" w:eastAsia="Times New Roman" w:hAnsi="Calibri Light" w:cs="Calibri Light"/>
          <w:lang w:eastAsia="ar-SA"/>
        </w:rPr>
        <w:t>jest ceną ryczałtową</w:t>
      </w:r>
      <w:r w:rsidR="00CC38E8" w:rsidRPr="00FF61F2">
        <w:rPr>
          <w:rFonts w:ascii="Calibri Light" w:eastAsia="Times New Roman" w:hAnsi="Calibri Light" w:cs="Calibri Light"/>
          <w:lang w:eastAsia="ar-SA"/>
        </w:rPr>
        <w:t xml:space="preserve"> i  </w:t>
      </w:r>
      <w:r w:rsidRPr="00FF61F2">
        <w:rPr>
          <w:rFonts w:ascii="Calibri Light" w:eastAsia="Times New Roman" w:hAnsi="Calibri Light" w:cs="Calibri Light"/>
          <w:lang w:eastAsia="ar-SA"/>
        </w:rPr>
        <w:t xml:space="preserve">zawiera wszystkie koszty niezbędne do zrealizowania zamówienia wynikające z Zaproszenia, jak również koszty w nich nie ujęte, a bez których nie można zamówienia zrealizować.   </w:t>
      </w:r>
    </w:p>
    <w:p w14:paraId="4F54A2E6" w14:textId="1C771FC9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 xml:space="preserve">Termin realizacji zamówienia: </w:t>
      </w:r>
      <w:r w:rsidRPr="00CB4371">
        <w:rPr>
          <w:rFonts w:ascii="Calibri Light" w:eastAsia="Times New Roman" w:hAnsi="Calibri Light" w:cs="Calibri Light"/>
          <w:b/>
          <w:bCs/>
          <w:lang w:eastAsia="ar-SA"/>
        </w:rPr>
        <w:t xml:space="preserve">do </w:t>
      </w:r>
      <w:r w:rsidR="000F5AE6">
        <w:rPr>
          <w:rFonts w:ascii="Calibri Light" w:eastAsia="Times New Roman" w:hAnsi="Calibri Light" w:cs="Calibri Light"/>
          <w:b/>
          <w:bCs/>
          <w:lang w:eastAsia="ar-SA"/>
        </w:rPr>
        <w:t>60 dni od daty podpisania umowy.</w:t>
      </w:r>
    </w:p>
    <w:p w14:paraId="7CFA2A91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Oświadczam, że uważam się za związanego ofertą przez okres 30 dni.</w:t>
      </w:r>
    </w:p>
    <w:p w14:paraId="243FF4CA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 xml:space="preserve">Oświadczam, że zapoznałem się z warunkami </w:t>
      </w:r>
      <w:r w:rsidR="006A432A" w:rsidRPr="00FF61F2">
        <w:rPr>
          <w:rFonts w:ascii="Calibri Light" w:eastAsia="Times New Roman" w:hAnsi="Calibri Light" w:cs="Calibri Light"/>
          <w:lang w:eastAsia="ar-SA"/>
        </w:rPr>
        <w:t xml:space="preserve">realizacji </w:t>
      </w:r>
      <w:r w:rsidRPr="00FF61F2">
        <w:rPr>
          <w:rFonts w:ascii="Calibri Light" w:eastAsia="Times New Roman" w:hAnsi="Calibri Light" w:cs="Calibri Light"/>
          <w:lang w:eastAsia="ar-SA"/>
        </w:rPr>
        <w:t>zamówienia określonymi w Zaproszeniu i nie wnoszę do nich żadnych zastrzeżeń oraz uzyskałem wszelkie niezbędne informacje do przygotowania oferty.</w:t>
      </w:r>
    </w:p>
    <w:p w14:paraId="449EA374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14:paraId="14F16A37" w14:textId="77777777" w:rsidR="002F2C36" w:rsidRPr="009E7F78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 xml:space="preserve">Oświadczam, że akceptuję warunki płatności określone w Zaproszeniu i projekcie umowy, tj. płatność przelewem terminie do 30 dni od dnia wpływu faktury do Zamawiającego.* </w:t>
      </w:r>
    </w:p>
    <w:p w14:paraId="5361BDBD" w14:textId="4A800EF1" w:rsidR="001B7685" w:rsidRPr="00FF61F2" w:rsidRDefault="001B7685" w:rsidP="001B7685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rPr>
          <w:rFonts w:ascii="Calibri Light" w:hAnsi="Calibri Light" w:cs="Calibri Light"/>
        </w:rPr>
      </w:pPr>
      <w:r w:rsidRPr="00FF61F2">
        <w:rPr>
          <w:rFonts w:ascii="Calibri Light" w:hAnsi="Calibri Light" w:cs="Calibri Light"/>
          <w:b/>
          <w:color w:val="000000"/>
          <w:sz w:val="20"/>
          <w:u w:val="single"/>
        </w:rPr>
        <w:lastRenderedPageBreak/>
        <w:t>Funkcję kierownika</w:t>
      </w:r>
      <w:r w:rsidR="00CB1614">
        <w:rPr>
          <w:rFonts w:ascii="Calibri Light" w:hAnsi="Calibri Light" w:cs="Calibri Light"/>
          <w:b/>
          <w:color w:val="000000"/>
          <w:sz w:val="20"/>
          <w:u w:val="single"/>
        </w:rPr>
        <w:t xml:space="preserve"> robót</w:t>
      </w:r>
      <w:r w:rsidRPr="00FF61F2">
        <w:rPr>
          <w:rFonts w:ascii="Calibri Light" w:hAnsi="Calibri Light" w:cs="Calibri Light"/>
          <w:b/>
          <w:color w:val="000000"/>
          <w:sz w:val="20"/>
          <w:u w:val="single"/>
        </w:rPr>
        <w:t xml:space="preserve"> będzie pełnić …………………………………………………………………… - posiadający uprawnienia budowlane w specjalności </w:t>
      </w:r>
      <w:r w:rsidR="000F5AE6">
        <w:rPr>
          <w:rFonts w:ascii="Calibri Light" w:hAnsi="Calibri Light" w:cs="Calibri Light"/>
          <w:b/>
          <w:color w:val="000000"/>
          <w:sz w:val="20"/>
          <w:u w:val="single"/>
        </w:rPr>
        <w:t xml:space="preserve">inżynieryjnej drogowej. </w:t>
      </w:r>
    </w:p>
    <w:p w14:paraId="3043C852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Załączniki do oferty:</w:t>
      </w:r>
    </w:p>
    <w:p w14:paraId="3368AE1C" w14:textId="77777777" w:rsidR="002F2C36" w:rsidRPr="00FF61F2" w:rsidRDefault="00D1242F" w:rsidP="00DB1287">
      <w:pPr>
        <w:pStyle w:val="Akapitzlist"/>
        <w:numPr>
          <w:ilvl w:val="1"/>
          <w:numId w:val="3"/>
        </w:num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24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4"/>
          <w:szCs w:val="26"/>
          <w:lang w:eastAsia="ar-SA"/>
        </w:rPr>
        <w:t>Kosztorys ofertowy</w:t>
      </w:r>
    </w:p>
    <w:p w14:paraId="51EC241D" w14:textId="77777777" w:rsidR="002F2C36" w:rsidRPr="00FF61F2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6B32525C" w14:textId="77777777" w:rsidR="002F2C36" w:rsidRPr="00FF61F2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048E8DDC" w14:textId="77777777" w:rsidR="002F2C36" w:rsidRPr="00FF61F2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6BE4DCE7" w14:textId="77777777" w:rsidR="002F2C36" w:rsidRPr="00FF61F2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45FB7BA9" w14:textId="77777777" w:rsidR="002F2C36" w:rsidRPr="00FF61F2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5BC3D20B" w14:textId="77777777" w:rsidR="002F2C36" w:rsidRPr="00FF61F2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025DCD10" w14:textId="77777777" w:rsidR="002F2C36" w:rsidRPr="00FF61F2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639082DA" w14:textId="77777777" w:rsidR="002F2C36" w:rsidRPr="00FF61F2" w:rsidRDefault="002F2C36" w:rsidP="002F2C36">
      <w:pPr>
        <w:spacing w:after="0" w:line="36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…………………………………………………………</w:t>
      </w:r>
    </w:p>
    <w:p w14:paraId="39F8CD33" w14:textId="77777777" w:rsidR="002F2C36" w:rsidRPr="00FF61F2" w:rsidRDefault="002F2C36" w:rsidP="002F2C36">
      <w:pPr>
        <w:spacing w:after="0" w:line="360" w:lineRule="auto"/>
        <w:ind w:left="708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  <w:t xml:space="preserve">          data,  podpis Wykonawcy</w:t>
      </w:r>
    </w:p>
    <w:sectPr w:rsidR="002F2C36" w:rsidRPr="00FF61F2" w:rsidSect="00CB4371">
      <w:headerReference w:type="default" r:id="rId8"/>
      <w:footerReference w:type="default" r:id="rId9"/>
      <w:pgSz w:w="11906" w:h="16838"/>
      <w:pgMar w:top="1134" w:right="1417" w:bottom="993" w:left="1417" w:header="567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C2E631" w14:textId="77777777" w:rsidR="00F143B6" w:rsidRDefault="00F143B6" w:rsidP="00D770B2">
      <w:pPr>
        <w:spacing w:after="0" w:line="240" w:lineRule="auto"/>
      </w:pPr>
      <w:r>
        <w:separator/>
      </w:r>
    </w:p>
  </w:endnote>
  <w:endnote w:type="continuationSeparator" w:id="0">
    <w:p w14:paraId="33620A94" w14:textId="77777777" w:rsidR="00F143B6" w:rsidRDefault="00F143B6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46FAA" w14:textId="77777777" w:rsidR="00CB1614" w:rsidRDefault="00CB1614" w:rsidP="00CB1614">
    <w:pPr>
      <w:pStyle w:val="Stopka"/>
      <w:ind w:left="-709"/>
      <w:rPr>
        <w:rFonts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CB1614" w14:paraId="5D28CC72" w14:textId="77777777" w:rsidTr="00352F8A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14:paraId="4BDCBFB3" w14:textId="77777777" w:rsidR="00CB1614" w:rsidRDefault="00CB1614" w:rsidP="00CB1614">
          <w:pPr>
            <w:pStyle w:val="Stopka"/>
            <w:spacing w:line="276" w:lineRule="auto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14:paraId="6EB30214" w14:textId="77777777" w:rsidR="00CB1614" w:rsidRDefault="00CB1614" w:rsidP="00CB1614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14:paraId="6463A11D" w14:textId="77777777" w:rsidR="00CB1614" w:rsidRDefault="00CB1614" w:rsidP="00CB1614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</w:rPr>
          </w:pPr>
          <w:r>
            <w:rPr>
              <w:rFonts w:cstheme="minorHAnsi"/>
              <w:b w:val="0"/>
              <w:sz w:val="10"/>
              <w:szCs w:val="12"/>
            </w:rPr>
            <w:t xml:space="preserve">Strona </w:t>
          </w:r>
          <w:r>
            <w:rPr>
              <w:rFonts w:cstheme="minorHAnsi"/>
              <w:sz w:val="10"/>
              <w:szCs w:val="12"/>
            </w:rPr>
            <w:fldChar w:fldCharType="begin"/>
          </w:r>
          <w:r>
            <w:rPr>
              <w:rFonts w:cstheme="minorHAnsi"/>
              <w:b w:val="0"/>
              <w:sz w:val="10"/>
              <w:szCs w:val="12"/>
            </w:rPr>
            <w:instrText>PAGE</w:instrText>
          </w:r>
          <w:r>
            <w:rPr>
              <w:rFonts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2</w:t>
          </w:r>
          <w:r>
            <w:rPr>
              <w:rFonts w:cstheme="minorHAnsi"/>
              <w:sz w:val="10"/>
              <w:szCs w:val="12"/>
            </w:rPr>
            <w:fldChar w:fldCharType="end"/>
          </w:r>
        </w:p>
      </w:tc>
    </w:tr>
  </w:tbl>
  <w:p w14:paraId="5D5C5C49" w14:textId="77777777" w:rsidR="00654B0C" w:rsidRPr="00CB1614" w:rsidRDefault="00654B0C" w:rsidP="00CB16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1572C" w14:textId="77777777" w:rsidR="00F143B6" w:rsidRDefault="00F143B6" w:rsidP="00D770B2">
      <w:pPr>
        <w:spacing w:after="0" w:line="240" w:lineRule="auto"/>
      </w:pPr>
      <w:r>
        <w:separator/>
      </w:r>
    </w:p>
  </w:footnote>
  <w:footnote w:type="continuationSeparator" w:id="0">
    <w:p w14:paraId="077F9790" w14:textId="77777777" w:rsidR="00F143B6" w:rsidRDefault="00F143B6" w:rsidP="00D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F06F53" w:rsidRPr="00792BC7" w14:paraId="09C37052" w14:textId="77777777" w:rsidTr="00292D69">
      <w:trPr>
        <w:trHeight w:val="56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3C4883CD" w14:textId="2254BFB1" w:rsidR="00F06F53" w:rsidRPr="00792BC7" w:rsidRDefault="00F06F53" w:rsidP="00F06F53">
          <w:pPr>
            <w:pStyle w:val="Nagwek"/>
            <w:jc w:val="center"/>
            <w:rPr>
              <w:rFonts w:ascii="Calibri Light" w:hAnsi="Calibri Light" w:cstheme="minorHAnsi"/>
              <w:bCs/>
              <w:sz w:val="16"/>
              <w:szCs w:val="16"/>
            </w:rPr>
          </w:pPr>
          <w:r w:rsidRPr="00792BC7">
            <w:rPr>
              <w:rFonts w:ascii="Calibri Light" w:hAnsi="Calibri Light" w:cstheme="minorHAnsi"/>
              <w:bCs/>
              <w:sz w:val="14"/>
              <w:szCs w:val="16"/>
            </w:rPr>
            <w:t>Nr zamówienia: IZP.272.1.</w:t>
          </w:r>
          <w:r w:rsidR="00DF7138">
            <w:rPr>
              <w:rFonts w:ascii="Calibri Light" w:hAnsi="Calibri Light" w:cstheme="minorHAnsi"/>
              <w:bCs/>
              <w:sz w:val="14"/>
              <w:szCs w:val="16"/>
            </w:rPr>
            <w:t>1</w:t>
          </w:r>
          <w:r w:rsidR="000F5AE6">
            <w:rPr>
              <w:rFonts w:ascii="Calibri Light" w:hAnsi="Calibri Light" w:cstheme="minorHAnsi"/>
              <w:bCs/>
              <w:sz w:val="14"/>
              <w:szCs w:val="16"/>
            </w:rPr>
            <w:t>10</w:t>
          </w:r>
          <w:r w:rsidR="00DF7138">
            <w:rPr>
              <w:rFonts w:ascii="Calibri Light" w:hAnsi="Calibri Light" w:cstheme="minorHAnsi"/>
              <w:bCs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44F518C1" w14:textId="10657050" w:rsidR="00F06F53" w:rsidRPr="00792BC7" w:rsidRDefault="00F06F53" w:rsidP="00F06F53">
          <w:pPr>
            <w:pStyle w:val="Nagwek"/>
            <w:rPr>
              <w:rFonts w:ascii="Calibri Light" w:hAnsi="Calibri Light" w:cstheme="minorHAnsi"/>
              <w:bCs/>
              <w:sz w:val="14"/>
              <w:szCs w:val="16"/>
            </w:rPr>
          </w:pPr>
          <w:r w:rsidRPr="00792BC7">
            <w:rPr>
              <w:rFonts w:ascii="Calibri Light" w:hAnsi="Calibri Light" w:cstheme="minorHAnsi"/>
              <w:bCs/>
              <w:sz w:val="14"/>
              <w:szCs w:val="16"/>
            </w:rPr>
            <w:t xml:space="preserve">| </w:t>
          </w:r>
          <w:r w:rsidR="00DF7138">
            <w:rPr>
              <w:rFonts w:ascii="Calibri Light" w:hAnsi="Calibri Light" w:cstheme="minorHAnsi"/>
              <w:bCs/>
              <w:sz w:val="14"/>
              <w:szCs w:val="18"/>
            </w:rPr>
            <w:t>Modernizacja drogi Bartkowa - Bujne II nr 290650K w miejscowości Bujne</w:t>
          </w:r>
          <w:r w:rsidRPr="00CB1614">
            <w:rPr>
              <w:rFonts w:ascii="Calibri Light" w:hAnsi="Calibri Light" w:cstheme="minorHAnsi"/>
              <w:bCs/>
              <w:sz w:val="14"/>
              <w:szCs w:val="18"/>
            </w:rPr>
            <w:t xml:space="preserve"> </w:t>
          </w:r>
          <w:r w:rsidRPr="00792BC7">
            <w:rPr>
              <w:rFonts w:ascii="Calibri Light" w:hAnsi="Calibri Light" w:cstheme="minorHAnsi"/>
              <w:bCs/>
              <w:sz w:val="14"/>
              <w:szCs w:val="16"/>
            </w:rPr>
            <w:t>|</w:t>
          </w:r>
        </w:p>
      </w:tc>
    </w:tr>
  </w:tbl>
  <w:p w14:paraId="2F57CE45" w14:textId="77777777" w:rsidR="00654B0C" w:rsidRPr="00F06F53" w:rsidRDefault="00654B0C" w:rsidP="00F06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81B0D18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FAAC5130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Arial Narrow" w:hAnsi="Arial Narrow" w:cs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8A1CDE5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Arial Narrow" w:hAnsi="Arial Narrow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D8DC300A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0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9" w15:restartNumberingAfterBreak="0">
    <w:nsid w:val="026B7E12"/>
    <w:multiLevelType w:val="multilevel"/>
    <w:tmpl w:val="924E510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  <w:sz w:val="2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0" w15:restartNumberingAfterBreak="0">
    <w:nsid w:val="1B216C91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1" w15:restartNumberingAfterBreak="0">
    <w:nsid w:val="381A7E85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2" w15:restartNumberingAfterBreak="0">
    <w:nsid w:val="3F8347EF"/>
    <w:multiLevelType w:val="multilevel"/>
    <w:tmpl w:val="2BE42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  <w:color w:val="auto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9FE69D3"/>
    <w:multiLevelType w:val="multilevel"/>
    <w:tmpl w:val="E0B2CDA8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  <w:szCs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cs="Calibri"/>
        <w:b w:val="0"/>
        <w:color w:val="auto"/>
        <w:sz w:val="1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545C1196"/>
    <w:multiLevelType w:val="multilevel"/>
    <w:tmpl w:val="924E510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  <w:sz w:val="2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6" w15:restartNumberingAfterBreak="0">
    <w:nsid w:val="549B1706"/>
    <w:multiLevelType w:val="hybridMultilevel"/>
    <w:tmpl w:val="E7FC398C"/>
    <w:lvl w:ilvl="0" w:tplc="1D76AF08">
      <w:start w:val="2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CC4016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848542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D28028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A709D9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6727CA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C7CED6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87200B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4383C6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563B6581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8" w15:restartNumberingAfterBreak="0">
    <w:nsid w:val="5BD072CB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9" w15:restartNumberingAfterBreak="0">
    <w:nsid w:val="5C847551"/>
    <w:multiLevelType w:val="multilevel"/>
    <w:tmpl w:val="3F48F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▫"/>
      <w:lvlJc w:val="left"/>
      <w:pPr>
        <w:tabs>
          <w:tab w:val="num" w:pos="1800"/>
        </w:tabs>
        <w:ind w:left="180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  <w:szCs w:val="24"/>
        <w:lang w:val="pl-PL"/>
      </w:rPr>
    </w:lvl>
  </w:abstractNum>
  <w:abstractNum w:abstractNumId="20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71F75E93"/>
    <w:multiLevelType w:val="hybridMultilevel"/>
    <w:tmpl w:val="D332CEB4"/>
    <w:lvl w:ilvl="0" w:tplc="4E0A6F64">
      <w:start w:val="5"/>
      <w:numFmt w:val="decimal"/>
      <w:lvlText w:val="%1."/>
      <w:lvlJc w:val="left"/>
      <w:pPr>
        <w:ind w:left="2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DF89B5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55CB9D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B30E6D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0628BA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230B1F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57AD6D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7E3D5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33C2CD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" w15:restartNumberingAfterBreak="0">
    <w:nsid w:val="76700316"/>
    <w:multiLevelType w:val="multilevel"/>
    <w:tmpl w:val="5790B2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  <w:color w:val="auto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 w15:restartNumberingAfterBreak="0">
    <w:nsid w:val="7D416899"/>
    <w:multiLevelType w:val="multilevel"/>
    <w:tmpl w:val="5790B2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  <w:color w:val="auto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7EC77468"/>
    <w:multiLevelType w:val="hybridMultilevel"/>
    <w:tmpl w:val="03E010CA"/>
    <w:lvl w:ilvl="0" w:tplc="58042164">
      <w:start w:val="1"/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0C454E0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45EB00E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45A0D82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2B028AA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214F5DC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2A86DE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5ACBDF4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7301F7E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2"/>
  </w:num>
  <w:num w:numId="2">
    <w:abstractNumId w:val="14"/>
  </w:num>
  <w:num w:numId="3">
    <w:abstractNumId w:val="2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8"/>
  </w:num>
  <w:num w:numId="11">
    <w:abstractNumId w:val="19"/>
  </w:num>
  <w:num w:numId="12">
    <w:abstractNumId w:val="1"/>
  </w:num>
  <w:num w:numId="13">
    <w:abstractNumId w:val="2"/>
  </w:num>
  <w:num w:numId="1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1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0"/>
  </w:num>
  <w:num w:numId="21">
    <w:abstractNumId w:val="15"/>
  </w:num>
  <w:num w:numId="22">
    <w:abstractNumId w:val="9"/>
  </w:num>
  <w:num w:numId="23">
    <w:abstractNumId w:val="17"/>
  </w:num>
  <w:num w:numId="24">
    <w:abstractNumId w:val="24"/>
  </w:num>
  <w:num w:numId="25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4772"/>
    <w:rsid w:val="00014DBC"/>
    <w:rsid w:val="00041BDF"/>
    <w:rsid w:val="00060657"/>
    <w:rsid w:val="0009373D"/>
    <w:rsid w:val="000A5687"/>
    <w:rsid w:val="000B4A6B"/>
    <w:rsid w:val="000E4BBE"/>
    <w:rsid w:val="000F5AE6"/>
    <w:rsid w:val="00115E2C"/>
    <w:rsid w:val="00162AAF"/>
    <w:rsid w:val="0017137E"/>
    <w:rsid w:val="00190A29"/>
    <w:rsid w:val="001A4740"/>
    <w:rsid w:val="001B0E61"/>
    <w:rsid w:val="001B7685"/>
    <w:rsid w:val="001D2BAF"/>
    <w:rsid w:val="001E492A"/>
    <w:rsid w:val="001E4BF9"/>
    <w:rsid w:val="001E4CE6"/>
    <w:rsid w:val="001F1FE9"/>
    <w:rsid w:val="001F2FC6"/>
    <w:rsid w:val="00230AA7"/>
    <w:rsid w:val="00233429"/>
    <w:rsid w:val="00246F32"/>
    <w:rsid w:val="002538DA"/>
    <w:rsid w:val="0025607D"/>
    <w:rsid w:val="00267EF8"/>
    <w:rsid w:val="00277943"/>
    <w:rsid w:val="002900DC"/>
    <w:rsid w:val="00296073"/>
    <w:rsid w:val="002A6DAA"/>
    <w:rsid w:val="002C42C5"/>
    <w:rsid w:val="002D3CDB"/>
    <w:rsid w:val="002E14B9"/>
    <w:rsid w:val="002E58E1"/>
    <w:rsid w:val="002F2C36"/>
    <w:rsid w:val="003026AA"/>
    <w:rsid w:val="003237AB"/>
    <w:rsid w:val="003309E7"/>
    <w:rsid w:val="00346CA4"/>
    <w:rsid w:val="00376FC4"/>
    <w:rsid w:val="0038651D"/>
    <w:rsid w:val="003B50D0"/>
    <w:rsid w:val="003B6E2B"/>
    <w:rsid w:val="003B7D04"/>
    <w:rsid w:val="003C11A0"/>
    <w:rsid w:val="003C4E57"/>
    <w:rsid w:val="003C67AC"/>
    <w:rsid w:val="003D04A2"/>
    <w:rsid w:val="003D4B45"/>
    <w:rsid w:val="003D7E78"/>
    <w:rsid w:val="003E5C9E"/>
    <w:rsid w:val="003E6745"/>
    <w:rsid w:val="003F12DD"/>
    <w:rsid w:val="0040077F"/>
    <w:rsid w:val="00414642"/>
    <w:rsid w:val="00425628"/>
    <w:rsid w:val="004421EE"/>
    <w:rsid w:val="004467BC"/>
    <w:rsid w:val="004620ED"/>
    <w:rsid w:val="004629AD"/>
    <w:rsid w:val="0047183F"/>
    <w:rsid w:val="004864F5"/>
    <w:rsid w:val="00492F8A"/>
    <w:rsid w:val="004B1705"/>
    <w:rsid w:val="004C4337"/>
    <w:rsid w:val="004C6C09"/>
    <w:rsid w:val="004D4E98"/>
    <w:rsid w:val="004E20BE"/>
    <w:rsid w:val="004E465D"/>
    <w:rsid w:val="004E5D53"/>
    <w:rsid w:val="004F2759"/>
    <w:rsid w:val="00513D0B"/>
    <w:rsid w:val="00523F1B"/>
    <w:rsid w:val="00541089"/>
    <w:rsid w:val="00555FEE"/>
    <w:rsid w:val="0055798C"/>
    <w:rsid w:val="00561333"/>
    <w:rsid w:val="005623E3"/>
    <w:rsid w:val="00577794"/>
    <w:rsid w:val="005875D1"/>
    <w:rsid w:val="00593F1B"/>
    <w:rsid w:val="00595B32"/>
    <w:rsid w:val="005B384A"/>
    <w:rsid w:val="005B68B5"/>
    <w:rsid w:val="005C731E"/>
    <w:rsid w:val="005D2B72"/>
    <w:rsid w:val="005D2D43"/>
    <w:rsid w:val="0061458B"/>
    <w:rsid w:val="00623559"/>
    <w:rsid w:val="00642FE8"/>
    <w:rsid w:val="00654B0C"/>
    <w:rsid w:val="00674D09"/>
    <w:rsid w:val="00694299"/>
    <w:rsid w:val="006A13CF"/>
    <w:rsid w:val="006A432A"/>
    <w:rsid w:val="006B212F"/>
    <w:rsid w:val="006C6AAE"/>
    <w:rsid w:val="006E6FF3"/>
    <w:rsid w:val="006F7868"/>
    <w:rsid w:val="00714073"/>
    <w:rsid w:val="007237BD"/>
    <w:rsid w:val="0073381C"/>
    <w:rsid w:val="007340D3"/>
    <w:rsid w:val="00765405"/>
    <w:rsid w:val="007800D2"/>
    <w:rsid w:val="00793487"/>
    <w:rsid w:val="00794A46"/>
    <w:rsid w:val="007B29D2"/>
    <w:rsid w:val="007B4111"/>
    <w:rsid w:val="007B71AF"/>
    <w:rsid w:val="007D040D"/>
    <w:rsid w:val="00803A5E"/>
    <w:rsid w:val="008055B5"/>
    <w:rsid w:val="0088155F"/>
    <w:rsid w:val="008976CF"/>
    <w:rsid w:val="008A4732"/>
    <w:rsid w:val="008B6755"/>
    <w:rsid w:val="008C08F0"/>
    <w:rsid w:val="008C0C76"/>
    <w:rsid w:val="008C46A2"/>
    <w:rsid w:val="008C4C89"/>
    <w:rsid w:val="008D663F"/>
    <w:rsid w:val="00903B11"/>
    <w:rsid w:val="009275B6"/>
    <w:rsid w:val="00943B39"/>
    <w:rsid w:val="00965F0E"/>
    <w:rsid w:val="009764E0"/>
    <w:rsid w:val="009A018E"/>
    <w:rsid w:val="009B6245"/>
    <w:rsid w:val="009C2163"/>
    <w:rsid w:val="009C7FE0"/>
    <w:rsid w:val="009E231E"/>
    <w:rsid w:val="009E7F78"/>
    <w:rsid w:val="009F5AB9"/>
    <w:rsid w:val="00A010BA"/>
    <w:rsid w:val="00A43A54"/>
    <w:rsid w:val="00A64C63"/>
    <w:rsid w:val="00A7195E"/>
    <w:rsid w:val="00A74ACE"/>
    <w:rsid w:val="00A838BE"/>
    <w:rsid w:val="00AB4F45"/>
    <w:rsid w:val="00AB57F1"/>
    <w:rsid w:val="00AC5B34"/>
    <w:rsid w:val="00AC61EE"/>
    <w:rsid w:val="00AE13B0"/>
    <w:rsid w:val="00AE14DF"/>
    <w:rsid w:val="00AF06C6"/>
    <w:rsid w:val="00AF1477"/>
    <w:rsid w:val="00B00918"/>
    <w:rsid w:val="00B1490F"/>
    <w:rsid w:val="00B15854"/>
    <w:rsid w:val="00B265CA"/>
    <w:rsid w:val="00B36CCC"/>
    <w:rsid w:val="00B416F4"/>
    <w:rsid w:val="00B42489"/>
    <w:rsid w:val="00B45F4D"/>
    <w:rsid w:val="00B51E79"/>
    <w:rsid w:val="00B53D09"/>
    <w:rsid w:val="00B73968"/>
    <w:rsid w:val="00B91537"/>
    <w:rsid w:val="00BA440F"/>
    <w:rsid w:val="00BA5DD3"/>
    <w:rsid w:val="00BB35AC"/>
    <w:rsid w:val="00BB4391"/>
    <w:rsid w:val="00BC0775"/>
    <w:rsid w:val="00BD4887"/>
    <w:rsid w:val="00BE7957"/>
    <w:rsid w:val="00BF75D3"/>
    <w:rsid w:val="00C11379"/>
    <w:rsid w:val="00C15D75"/>
    <w:rsid w:val="00C4644C"/>
    <w:rsid w:val="00C527C3"/>
    <w:rsid w:val="00C63834"/>
    <w:rsid w:val="00C719F7"/>
    <w:rsid w:val="00C92337"/>
    <w:rsid w:val="00CB1614"/>
    <w:rsid w:val="00CB4371"/>
    <w:rsid w:val="00CB78C3"/>
    <w:rsid w:val="00CC0D7A"/>
    <w:rsid w:val="00CC38E8"/>
    <w:rsid w:val="00D1242F"/>
    <w:rsid w:val="00D17058"/>
    <w:rsid w:val="00D223CD"/>
    <w:rsid w:val="00D3141A"/>
    <w:rsid w:val="00D45318"/>
    <w:rsid w:val="00D52C8C"/>
    <w:rsid w:val="00D647EC"/>
    <w:rsid w:val="00D770B2"/>
    <w:rsid w:val="00D804E5"/>
    <w:rsid w:val="00DA34F9"/>
    <w:rsid w:val="00DA48C4"/>
    <w:rsid w:val="00DB1287"/>
    <w:rsid w:val="00DB4A85"/>
    <w:rsid w:val="00DD0AC7"/>
    <w:rsid w:val="00DE0984"/>
    <w:rsid w:val="00DF1EE9"/>
    <w:rsid w:val="00DF7138"/>
    <w:rsid w:val="00E22B66"/>
    <w:rsid w:val="00E36C12"/>
    <w:rsid w:val="00E71388"/>
    <w:rsid w:val="00E7508C"/>
    <w:rsid w:val="00E75D1C"/>
    <w:rsid w:val="00E7774A"/>
    <w:rsid w:val="00E907C5"/>
    <w:rsid w:val="00EE281A"/>
    <w:rsid w:val="00F02151"/>
    <w:rsid w:val="00F06F53"/>
    <w:rsid w:val="00F143B6"/>
    <w:rsid w:val="00F21ACC"/>
    <w:rsid w:val="00F21DBA"/>
    <w:rsid w:val="00F25464"/>
    <w:rsid w:val="00F366F5"/>
    <w:rsid w:val="00F673E6"/>
    <w:rsid w:val="00F71E37"/>
    <w:rsid w:val="00F7214F"/>
    <w:rsid w:val="00F74724"/>
    <w:rsid w:val="00F9111E"/>
    <w:rsid w:val="00FA0D86"/>
    <w:rsid w:val="00FA4C98"/>
    <w:rsid w:val="00FA60A3"/>
    <w:rsid w:val="00FC78BD"/>
    <w:rsid w:val="00FD3EC7"/>
    <w:rsid w:val="00FE3965"/>
    <w:rsid w:val="00FE49BD"/>
    <w:rsid w:val="00FE49E0"/>
    <w:rsid w:val="00FE542D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079A9"/>
  <w15:docId w15:val="{E25701F0-3452-4252-B6B8-9AF5129A3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styleId="Wzmianka">
    <w:name w:val="Mention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8C053-D3D5-49A0-9934-BB71471D5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wblazus</dc:creator>
  <cp:keywords/>
  <dc:description/>
  <cp:lastModifiedBy>Wojciech Błażusiak</cp:lastModifiedBy>
  <cp:revision>2</cp:revision>
  <cp:lastPrinted>2017-05-16T10:23:00Z</cp:lastPrinted>
  <dcterms:created xsi:type="dcterms:W3CDTF">2020-07-26T18:47:00Z</dcterms:created>
  <dcterms:modified xsi:type="dcterms:W3CDTF">2020-07-26T18:47:00Z</dcterms:modified>
</cp:coreProperties>
</file>